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C5C" w:rsidRPr="00CD306D" w:rsidRDefault="00564503">
      <w:pPr>
        <w:rPr>
          <w:rFonts w:ascii="Arial" w:hAnsi="Arial" w:cs="Arial"/>
        </w:rPr>
      </w:pPr>
      <w:r w:rsidRPr="00CD306D">
        <w:rPr>
          <w:rFonts w:ascii="Arial" w:hAnsi="Arial" w:cs="Arial"/>
        </w:rPr>
        <w:t>7</w:t>
      </w:r>
      <w:r w:rsidRPr="00CD306D">
        <w:rPr>
          <w:rFonts w:ascii="Arial" w:hAnsi="Arial" w:cs="Arial"/>
          <w:vertAlign w:val="superscript"/>
        </w:rPr>
        <w:t>th</w:t>
      </w:r>
      <w:r w:rsidRPr="00CD306D">
        <w:rPr>
          <w:rFonts w:ascii="Arial" w:hAnsi="Arial" w:cs="Arial"/>
        </w:rPr>
        <w:t xml:space="preserve"> Grade Science</w:t>
      </w:r>
    </w:p>
    <w:p w:rsidR="00564503" w:rsidRPr="00CD306D" w:rsidRDefault="00E371BD">
      <w:pPr>
        <w:rPr>
          <w:rFonts w:ascii="Arial" w:hAnsi="Arial" w:cs="Arial"/>
        </w:rPr>
      </w:pPr>
      <w:r>
        <w:rPr>
          <w:rFonts w:ascii="Arial" w:hAnsi="Arial" w:cs="Arial"/>
        </w:rPr>
        <w:t>Monday</w:t>
      </w:r>
      <w:r w:rsidR="00082D1E">
        <w:rPr>
          <w:rFonts w:ascii="Arial" w:hAnsi="Arial" w:cs="Arial"/>
        </w:rPr>
        <w:t xml:space="preserve">, Oct. </w:t>
      </w:r>
      <w:proofErr w:type="gramStart"/>
      <w:r w:rsidR="00510A55">
        <w:rPr>
          <w:rFonts w:ascii="Arial" w:hAnsi="Arial" w:cs="Arial"/>
        </w:rPr>
        <w:t>2</w:t>
      </w:r>
      <w:r w:rsidR="00F739FE">
        <w:rPr>
          <w:rFonts w:ascii="Arial" w:hAnsi="Arial" w:cs="Arial"/>
        </w:rPr>
        <w:t>1</w:t>
      </w:r>
      <w:r w:rsidR="00EE089E" w:rsidRPr="00EE089E">
        <w:rPr>
          <w:rFonts w:ascii="Arial" w:hAnsi="Arial" w:cs="Arial"/>
          <w:vertAlign w:val="superscript"/>
        </w:rPr>
        <w:t>th</w:t>
      </w:r>
      <w:r w:rsidR="00EE089E">
        <w:rPr>
          <w:rFonts w:ascii="Arial" w:hAnsi="Arial" w:cs="Arial"/>
        </w:rPr>
        <w:t xml:space="preserve"> </w:t>
      </w:r>
      <w:r w:rsidR="00607C0C">
        <w:rPr>
          <w:rFonts w:ascii="Arial" w:hAnsi="Arial" w:cs="Arial"/>
        </w:rPr>
        <w:t xml:space="preserve"> </w:t>
      </w:r>
      <w:r w:rsidR="00564503" w:rsidRPr="00CD306D">
        <w:rPr>
          <w:rFonts w:ascii="Arial" w:hAnsi="Arial" w:cs="Arial"/>
        </w:rPr>
        <w:t>2011</w:t>
      </w:r>
      <w:proofErr w:type="gramEnd"/>
    </w:p>
    <w:p w:rsidR="00564503" w:rsidRPr="00CD306D" w:rsidRDefault="00564503">
      <w:pPr>
        <w:rPr>
          <w:rFonts w:ascii="Arial" w:hAnsi="Arial" w:cs="Arial"/>
        </w:rPr>
      </w:pPr>
    </w:p>
    <w:p w:rsidR="00564503" w:rsidRDefault="00564503">
      <w:pPr>
        <w:rPr>
          <w:rFonts w:ascii="Arial" w:hAnsi="Arial" w:cs="Arial"/>
        </w:rPr>
      </w:pPr>
      <w:r w:rsidRPr="00CD306D">
        <w:rPr>
          <w:rFonts w:ascii="Arial" w:hAnsi="Arial" w:cs="Arial"/>
          <w:u w:val="single"/>
        </w:rPr>
        <w:t>Unit</w:t>
      </w:r>
      <w:r w:rsidR="00082D1E">
        <w:rPr>
          <w:rFonts w:ascii="Arial" w:hAnsi="Arial" w:cs="Arial"/>
        </w:rPr>
        <w:t xml:space="preserve">:  Genetics </w:t>
      </w:r>
    </w:p>
    <w:p w:rsidR="00BC646F" w:rsidRPr="00CD306D" w:rsidRDefault="00BC646F">
      <w:pPr>
        <w:rPr>
          <w:rFonts w:ascii="Arial" w:hAnsi="Arial" w:cs="Arial"/>
        </w:rPr>
      </w:pPr>
    </w:p>
    <w:p w:rsidR="00564503" w:rsidRPr="00CD306D" w:rsidRDefault="00564503">
      <w:pPr>
        <w:rPr>
          <w:rFonts w:ascii="Arial" w:hAnsi="Arial" w:cs="Arial"/>
        </w:rPr>
      </w:pPr>
    </w:p>
    <w:p w:rsidR="00653C69" w:rsidRDefault="00607C0C" w:rsidP="00931D9D">
      <w:pPr>
        <w:rPr>
          <w:rFonts w:ascii="Arial" w:hAnsi="Arial" w:cs="Arial"/>
          <w:bCs/>
        </w:rPr>
      </w:pPr>
      <w:r>
        <w:rPr>
          <w:rFonts w:ascii="Arial" w:hAnsi="Arial" w:cs="Arial"/>
          <w:bCs/>
          <w:u w:val="single"/>
        </w:rPr>
        <w:t xml:space="preserve">Objective / </w:t>
      </w:r>
      <w:r w:rsidR="00564503" w:rsidRPr="00CD306D">
        <w:rPr>
          <w:rFonts w:ascii="Arial" w:hAnsi="Arial" w:cs="Arial"/>
          <w:bCs/>
          <w:u w:val="single"/>
        </w:rPr>
        <w:t>TEK</w:t>
      </w:r>
      <w:r w:rsidR="00564503" w:rsidRPr="00CD306D">
        <w:rPr>
          <w:rFonts w:ascii="Arial" w:hAnsi="Arial" w:cs="Arial"/>
          <w:bCs/>
        </w:rPr>
        <w:t>:</w:t>
      </w:r>
      <w:r w:rsidR="00653C69">
        <w:rPr>
          <w:rFonts w:ascii="Arial" w:hAnsi="Arial" w:cs="Arial"/>
          <w:bCs/>
        </w:rPr>
        <w:t xml:space="preserve"> </w:t>
      </w:r>
      <w:r w:rsidR="00931D9D">
        <w:rPr>
          <w:rFonts w:ascii="Arial" w:hAnsi="Arial" w:cs="Arial"/>
          <w:bCs/>
        </w:rPr>
        <w:t xml:space="preserve"> </w:t>
      </w:r>
    </w:p>
    <w:p w:rsidR="009C0B67" w:rsidRDefault="009C0B67" w:rsidP="00931D9D">
      <w:pPr>
        <w:rPr>
          <w:rFonts w:ascii="Arial" w:hAnsi="Arial" w:cs="Arial"/>
          <w:bCs/>
        </w:rPr>
      </w:pPr>
    </w:p>
    <w:p w:rsidR="009C0B67" w:rsidRDefault="00510A55" w:rsidP="00931D9D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7.14 (A</w:t>
      </w:r>
      <w:proofErr w:type="gramStart"/>
      <w:r>
        <w:rPr>
          <w:rFonts w:ascii="Arial" w:hAnsi="Arial" w:cs="Arial"/>
          <w:bCs/>
        </w:rPr>
        <w:t>,B</w:t>
      </w:r>
      <w:proofErr w:type="gramEnd"/>
      <w:r>
        <w:rPr>
          <w:rFonts w:ascii="Arial" w:hAnsi="Arial" w:cs="Arial"/>
          <w:bCs/>
        </w:rPr>
        <w:t>)</w:t>
      </w:r>
    </w:p>
    <w:p w:rsidR="00510A55" w:rsidRDefault="00510A55" w:rsidP="00931D9D">
      <w:pPr>
        <w:rPr>
          <w:rFonts w:ascii="Arial" w:hAnsi="Arial" w:cs="Arial"/>
          <w:bCs/>
        </w:rPr>
      </w:pPr>
    </w:p>
    <w:p w:rsidR="00510A55" w:rsidRDefault="00510A55" w:rsidP="00510A5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A)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defineheredityasthepassageofgeneticinstructionsfromonegenerationtothe</w:t>
      </w:r>
      <w:proofErr w:type="gramEnd"/>
    </w:p>
    <w:p w:rsidR="00510A55" w:rsidRDefault="00510A55" w:rsidP="00510A55">
      <w:pPr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next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generation.</w:t>
      </w:r>
    </w:p>
    <w:p w:rsidR="00510A55" w:rsidRDefault="00510A55" w:rsidP="00510A55">
      <w:pPr>
        <w:rPr>
          <w:rFonts w:ascii="Arial" w:hAnsi="Arial" w:cs="Arial"/>
          <w:color w:val="000000"/>
          <w:sz w:val="21"/>
          <w:szCs w:val="21"/>
        </w:rPr>
      </w:pPr>
    </w:p>
    <w:p w:rsidR="00510A55" w:rsidRDefault="00510A55" w:rsidP="00510A5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comparetheresultsofuniformordiverseoffspringfromsexualreproductionor</w:t>
      </w:r>
      <w:proofErr w:type="gramEnd"/>
    </w:p>
    <w:p w:rsidR="00510A55" w:rsidRDefault="00510A55" w:rsidP="00510A55">
      <w:pPr>
        <w:rPr>
          <w:rFonts w:ascii="Arial" w:hAnsi="Arial" w:cs="Arial"/>
          <w:b/>
          <w:bCs/>
          <w:i/>
          <w:iCs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asexual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reproduction. </w:t>
      </w: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Supporting Standard-Category 4</w:t>
      </w:r>
    </w:p>
    <w:p w:rsidR="00510A55" w:rsidRDefault="00510A55" w:rsidP="00510A55">
      <w:pPr>
        <w:rPr>
          <w:rFonts w:ascii="Arial" w:hAnsi="Arial" w:cs="Arial"/>
          <w:b/>
          <w:bCs/>
          <w:i/>
          <w:iCs/>
          <w:color w:val="000000"/>
          <w:sz w:val="21"/>
          <w:szCs w:val="21"/>
        </w:rPr>
      </w:pPr>
    </w:p>
    <w:p w:rsidR="00510A55" w:rsidRDefault="00C23308" w:rsidP="00510A55">
      <w:pPr>
        <w:rPr>
          <w:rFonts w:ascii="Arial" w:hAnsi="Arial" w:cs="Arial"/>
          <w:bCs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LSM-PE.5.1.2 </w:t>
      </w:r>
      <w:r>
        <w:rPr>
          <w:rFonts w:ascii="Arial" w:hAnsi="Arial" w:cs="Arial"/>
          <w:color w:val="000000"/>
          <w:sz w:val="21"/>
          <w:szCs w:val="21"/>
        </w:rPr>
        <w:t>Observe patterns (similar to those observed by Mendel), using data from parent–generation crosses, in traits of parents and offspring.</w:t>
      </w:r>
    </w:p>
    <w:p w:rsidR="00082D1E" w:rsidRPr="00CD306D" w:rsidRDefault="00082D1E" w:rsidP="00564503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</w:p>
    <w:p w:rsidR="00C23308" w:rsidRDefault="00C23308" w:rsidP="00607C0C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  <w:u w:val="single"/>
        </w:rPr>
      </w:pPr>
    </w:p>
    <w:p w:rsidR="00A11058" w:rsidRDefault="00564503" w:rsidP="00607C0C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  <w:r w:rsidRPr="00CD306D">
        <w:rPr>
          <w:rFonts w:ascii="Arial" w:hAnsi="Arial" w:cs="Arial"/>
          <w:color w:val="3F3F3F"/>
          <w:u w:val="single"/>
        </w:rPr>
        <w:t>Lesson</w:t>
      </w:r>
      <w:r w:rsidRPr="00CD306D">
        <w:rPr>
          <w:rFonts w:ascii="Arial" w:hAnsi="Arial" w:cs="Arial"/>
          <w:color w:val="3F3F3F"/>
        </w:rPr>
        <w:t xml:space="preserve">: Students </w:t>
      </w:r>
      <w:proofErr w:type="gramStart"/>
      <w:r w:rsidRPr="00CD306D">
        <w:rPr>
          <w:rFonts w:ascii="Arial" w:hAnsi="Arial" w:cs="Arial"/>
          <w:color w:val="3F3F3F"/>
        </w:rPr>
        <w:t>will…..</w:t>
      </w:r>
      <w:proofErr w:type="gramEnd"/>
    </w:p>
    <w:p w:rsidR="006843FB" w:rsidRDefault="006843FB" w:rsidP="00607C0C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</w:p>
    <w:p w:rsidR="006613FC" w:rsidRDefault="00C23308" w:rsidP="00607C0C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  <w:r>
        <w:rPr>
          <w:rFonts w:ascii="Arial" w:hAnsi="Arial" w:cs="Arial"/>
          <w:color w:val="3F3F3F"/>
        </w:rPr>
        <w:t>We will design a Pedigree chart that will go for 6 generations.</w:t>
      </w:r>
    </w:p>
    <w:p w:rsidR="00C23308" w:rsidRDefault="00C23308" w:rsidP="00607C0C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</w:p>
    <w:p w:rsidR="00C23308" w:rsidRDefault="00C23308" w:rsidP="00607C0C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  <w:r>
        <w:rPr>
          <w:rFonts w:ascii="Arial" w:hAnsi="Arial" w:cs="Arial"/>
          <w:color w:val="3F3F3F"/>
        </w:rPr>
        <w:t xml:space="preserve">We will use data from each generation to help us determine probability of what our final generation </w:t>
      </w:r>
      <w:proofErr w:type="spellStart"/>
      <w:r>
        <w:rPr>
          <w:rFonts w:ascii="Arial" w:hAnsi="Arial" w:cs="Arial"/>
          <w:color w:val="3F3F3F"/>
        </w:rPr>
        <w:t>offsprings</w:t>
      </w:r>
      <w:proofErr w:type="spellEnd"/>
      <w:r>
        <w:rPr>
          <w:rFonts w:ascii="Arial" w:hAnsi="Arial" w:cs="Arial"/>
          <w:color w:val="3F3F3F"/>
        </w:rPr>
        <w:t xml:space="preserve"> phenotype.</w:t>
      </w:r>
    </w:p>
    <w:p w:rsidR="00F739FE" w:rsidRDefault="00F739FE" w:rsidP="00607C0C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</w:p>
    <w:p w:rsidR="00F739FE" w:rsidRDefault="00F739FE" w:rsidP="00607C0C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  <w:r>
        <w:rPr>
          <w:rFonts w:ascii="Arial" w:hAnsi="Arial" w:cs="Arial"/>
          <w:color w:val="3F3F3F"/>
        </w:rPr>
        <w:t>We will draw a visual representation (a face) of our 6</w:t>
      </w:r>
      <w:r w:rsidRPr="00F739FE">
        <w:rPr>
          <w:rFonts w:ascii="Arial" w:hAnsi="Arial" w:cs="Arial"/>
          <w:color w:val="3F3F3F"/>
          <w:vertAlign w:val="superscript"/>
        </w:rPr>
        <w:t>th</w:t>
      </w:r>
      <w:r>
        <w:rPr>
          <w:rFonts w:ascii="Arial" w:hAnsi="Arial" w:cs="Arial"/>
          <w:color w:val="3F3F3F"/>
        </w:rPr>
        <w:t xml:space="preserve"> generation offspring.</w:t>
      </w:r>
    </w:p>
    <w:p w:rsidR="00C23308" w:rsidRDefault="00C23308" w:rsidP="00607C0C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</w:p>
    <w:p w:rsidR="00647B56" w:rsidRDefault="00647B56" w:rsidP="007C0789">
      <w:pPr>
        <w:rPr>
          <w:rFonts w:ascii="Arial" w:hAnsi="Arial" w:cs="Arial"/>
          <w:color w:val="3F3F3F"/>
        </w:rPr>
      </w:pPr>
    </w:p>
    <w:p w:rsidR="00082D1E" w:rsidRDefault="00082D1E">
      <w:pPr>
        <w:rPr>
          <w:rFonts w:ascii="Arial" w:hAnsi="Arial" w:cs="Arial"/>
          <w:color w:val="3F3F3F"/>
        </w:rPr>
      </w:pPr>
      <w:r w:rsidRPr="00082D1E">
        <w:rPr>
          <w:rFonts w:ascii="Arial" w:hAnsi="Arial" w:cs="Arial"/>
          <w:color w:val="3F3F3F"/>
          <w:u w:val="single"/>
        </w:rPr>
        <w:t>Closure</w:t>
      </w:r>
      <w:r>
        <w:rPr>
          <w:rFonts w:ascii="Arial" w:hAnsi="Arial" w:cs="Arial"/>
          <w:color w:val="3F3F3F"/>
        </w:rPr>
        <w:t>:</w:t>
      </w:r>
    </w:p>
    <w:p w:rsidR="006613FC" w:rsidRDefault="006613FC">
      <w:pPr>
        <w:rPr>
          <w:rFonts w:ascii="Arial" w:hAnsi="Arial" w:cs="Arial"/>
          <w:color w:val="3F3F3F"/>
        </w:rPr>
      </w:pPr>
    </w:p>
    <w:p w:rsidR="00564503" w:rsidRPr="00CD306D" w:rsidRDefault="00C23308">
      <w:pPr>
        <w:rPr>
          <w:rFonts w:ascii="Arial" w:hAnsi="Arial" w:cs="Arial"/>
        </w:rPr>
      </w:pPr>
      <w:r>
        <w:rPr>
          <w:rFonts w:ascii="Arial" w:hAnsi="Arial" w:cs="Arial"/>
          <w:color w:val="3F3F3F"/>
        </w:rPr>
        <w:t xml:space="preserve">We will </w:t>
      </w:r>
      <w:r w:rsidR="00F739FE">
        <w:rPr>
          <w:rFonts w:ascii="Arial" w:hAnsi="Arial" w:cs="Arial"/>
          <w:color w:val="3F3F3F"/>
        </w:rPr>
        <w:t>hang the pictures of our offspring in the hall.</w:t>
      </w:r>
      <w:bookmarkStart w:id="0" w:name="_GoBack"/>
      <w:bookmarkEnd w:id="0"/>
    </w:p>
    <w:p w:rsidR="00564503" w:rsidRPr="00CD306D" w:rsidRDefault="00564503">
      <w:pPr>
        <w:rPr>
          <w:rFonts w:ascii="Arial" w:hAnsi="Arial" w:cs="Arial"/>
        </w:rPr>
      </w:pPr>
    </w:p>
    <w:sectPr w:rsidR="00564503" w:rsidRPr="00CD306D" w:rsidSect="00362C5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503"/>
    <w:rsid w:val="00017812"/>
    <w:rsid w:val="000767C5"/>
    <w:rsid w:val="00082D1E"/>
    <w:rsid w:val="000D0082"/>
    <w:rsid w:val="000E59A5"/>
    <w:rsid w:val="00170CC3"/>
    <w:rsid w:val="001C3F69"/>
    <w:rsid w:val="002062F9"/>
    <w:rsid w:val="002C28B1"/>
    <w:rsid w:val="002E3B40"/>
    <w:rsid w:val="00304776"/>
    <w:rsid w:val="00321C8E"/>
    <w:rsid w:val="00362C5C"/>
    <w:rsid w:val="003B0ABC"/>
    <w:rsid w:val="004C6E66"/>
    <w:rsid w:val="00510A55"/>
    <w:rsid w:val="00517AFE"/>
    <w:rsid w:val="005376B9"/>
    <w:rsid w:val="00564503"/>
    <w:rsid w:val="00592265"/>
    <w:rsid w:val="00607C0C"/>
    <w:rsid w:val="00647B56"/>
    <w:rsid w:val="00653C69"/>
    <w:rsid w:val="006613FC"/>
    <w:rsid w:val="006843FB"/>
    <w:rsid w:val="00792EC4"/>
    <w:rsid w:val="007C0789"/>
    <w:rsid w:val="007C354E"/>
    <w:rsid w:val="007C4672"/>
    <w:rsid w:val="0084218E"/>
    <w:rsid w:val="0088042C"/>
    <w:rsid w:val="008B3745"/>
    <w:rsid w:val="00931D9D"/>
    <w:rsid w:val="009660D0"/>
    <w:rsid w:val="009C0B67"/>
    <w:rsid w:val="009D1489"/>
    <w:rsid w:val="00A04FD3"/>
    <w:rsid w:val="00A11058"/>
    <w:rsid w:val="00A4370A"/>
    <w:rsid w:val="00B42CD4"/>
    <w:rsid w:val="00B51F04"/>
    <w:rsid w:val="00BC646F"/>
    <w:rsid w:val="00BD1C45"/>
    <w:rsid w:val="00C23308"/>
    <w:rsid w:val="00C25D68"/>
    <w:rsid w:val="00C44DB7"/>
    <w:rsid w:val="00C5297D"/>
    <w:rsid w:val="00CB02E7"/>
    <w:rsid w:val="00CD306D"/>
    <w:rsid w:val="00CF4D48"/>
    <w:rsid w:val="00D72568"/>
    <w:rsid w:val="00D8761C"/>
    <w:rsid w:val="00E371BD"/>
    <w:rsid w:val="00E8295B"/>
    <w:rsid w:val="00EC5521"/>
    <w:rsid w:val="00ED67F9"/>
    <w:rsid w:val="00EE089E"/>
    <w:rsid w:val="00F739FE"/>
    <w:rsid w:val="00FC6CB4"/>
    <w:rsid w:val="00FE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371B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371B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122</Words>
  <Characters>698</Characters>
  <Application>Microsoft Macintosh Word</Application>
  <DocSecurity>0</DocSecurity>
  <Lines>5</Lines>
  <Paragraphs>1</Paragraphs>
  <ScaleCrop>false</ScaleCrop>
  <Company/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sbms</dc:creator>
  <cp:keywords/>
  <dc:description/>
  <cp:lastModifiedBy>sbms</cp:lastModifiedBy>
  <cp:revision>2</cp:revision>
  <dcterms:created xsi:type="dcterms:W3CDTF">2011-10-16T20:27:00Z</dcterms:created>
  <dcterms:modified xsi:type="dcterms:W3CDTF">2011-10-16T20:27:00Z</dcterms:modified>
</cp:coreProperties>
</file>